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1B049F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8454F3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99D1D0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54F3" w:rsidRPr="004447B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https://zakazky.zcu.cz/contract_display_5128.html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FF69A9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35B9F">
        <w:rPr>
          <w:rFonts w:ascii="Garamond" w:hAnsi="Garamond" w:cs="Arial"/>
          <w:sz w:val="22"/>
          <w:szCs w:val="22"/>
        </w:rPr>
        <w:t>1</w:t>
      </w:r>
      <w:r w:rsidR="008454F3">
        <w:rPr>
          <w:rFonts w:ascii="Garamond" w:hAnsi="Garamond" w:cs="Arial"/>
          <w:sz w:val="22"/>
          <w:szCs w:val="22"/>
        </w:rPr>
        <w:t>5</w:t>
      </w:r>
      <w:bookmarkStart w:id="1" w:name="_GoBack"/>
      <w:bookmarkEnd w:id="1"/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AE0D8" w14:textId="77777777" w:rsidR="00880881" w:rsidRDefault="00880881" w:rsidP="00795AAC">
      <w:r>
        <w:separator/>
      </w:r>
    </w:p>
  </w:endnote>
  <w:endnote w:type="continuationSeparator" w:id="0">
    <w:p w14:paraId="5DA144F4" w14:textId="77777777" w:rsidR="00880881" w:rsidRDefault="0088088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73EE0" w14:textId="77777777" w:rsidR="00880881" w:rsidRDefault="00880881" w:rsidP="00795AAC">
      <w:r>
        <w:separator/>
      </w:r>
    </w:p>
  </w:footnote>
  <w:footnote w:type="continuationSeparator" w:id="0">
    <w:p w14:paraId="291A8F43" w14:textId="77777777" w:rsidR="00880881" w:rsidRDefault="0088088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2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hXezgHHQg01SxaVCRw1OCGV3H+02JwQIJAVMEtX8p3Q=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/kciJJOEzmJHYK+w1J1SqsO1UqO5ws0UDaQ0OHV8y4Y=</DigestValue>
    </Reference>
  </SignedInfo>
  <SignatureValue>3BCqpuSbJpWqy+C6FVS70rHqZ9J1qj325rPfLj5d534EzPe5zQbCuAQCO8ur8o6FDhLyrRuhXil9
pi45tZHbJv/EMRgpJsMbRWEV5B8Ukxm0dDi311msrJ0P6ovahzGCssLHcGX19SjsYAdJ+YfKKo5h
PfDbjoMW8dXAgYjraYKNFuogine1BnQFLghIP93L+xWgzXLo95n6mgRhYYQ3le216sQJiYHdxsD+
lIV6wiJZG4L2NzDAJWfNjbpBmHAluBy8Zw/UX2iQe6Khm2owlozvTBFviWmcSCq/25U3HFst0u7J
7WWLxTCf6EbEHZk8ukS/Rh2WKG3GbULjCGza1Q==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MriGl1+x93qU1EAjCeEA66/JH0lD492TzzjYLQM4nE0=</DigestValue>
      </Reference>
      <Reference URI="/word/document.xml?ContentType=application/vnd.openxmlformats-officedocument.wordprocessingml.document.main+xml">
        <DigestMethod Algorithm="http://www.w3.org/2001/04/xmlenc#sha256"/>
        <DigestValue>nKR8qDZXAlMpPYuCkcsnk4+lvpkoIfIuE8v/nJ4iUKc=</DigestValue>
      </Reference>
      <Reference URI="/word/endnotes.xml?ContentType=application/vnd.openxmlformats-officedocument.wordprocessingml.endnotes+xml">
        <DigestMethod Algorithm="http://www.w3.org/2001/04/xmlenc#sha256"/>
        <DigestValue>G/N/OSQ9yGMLiV3vASswCmmWMZlV67wgr6YqpsVzX1I=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Ln/vv/h8w17TjJ5EaBuzuDE0CFNcWNeaFDnnBUOuNfk=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LM0HSo5JxUoHPRhil+qNqhKWpg8/DRJOF0QWxDvQJvQ=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2022-03-03T07:22:17Z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2022-03-03T07:22:17Z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1C649-736A-4B0E-9779-BB92551A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18</cp:revision>
  <cp:lastPrinted>2018-08-08T13:48:00Z</cp:lastPrinted>
  <dcterms:created xsi:type="dcterms:W3CDTF">2021-09-20T07:59:00Z</dcterms:created>
  <dcterms:modified xsi:type="dcterms:W3CDTF">2022-03-03T07:22:00Z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